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FAB2C4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C674E9">
        <w:rPr>
          <w:rFonts w:ascii="Garamond" w:hAnsi="Garamond"/>
          <w:sz w:val="24"/>
          <w:szCs w:val="24"/>
        </w:rPr>
        <w:t>6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3071506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674E9" w:rsidRPr="00147A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https://zakazky.zcu.cz/contract_display_6655.html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26AD86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6779A">
        <w:rPr>
          <w:rFonts w:ascii="Garamond" w:hAnsi="Garamond" w:cs="Arial"/>
          <w:sz w:val="22"/>
          <w:szCs w:val="22"/>
        </w:rPr>
        <w:t>19</w:t>
      </w:r>
      <w:r w:rsidR="006B7CD5">
        <w:rPr>
          <w:rFonts w:ascii="Garamond" w:hAnsi="Garamond" w:cs="Arial"/>
          <w:sz w:val="22"/>
          <w:szCs w:val="22"/>
        </w:rPr>
        <w:t>.0</w:t>
      </w:r>
      <w:r w:rsidR="002F16C4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674E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98F6" w14:textId="77777777" w:rsidR="00301979" w:rsidRDefault="00301979" w:rsidP="00795AAC">
      <w:r>
        <w:separator/>
      </w:r>
    </w:p>
  </w:endnote>
  <w:endnote w:type="continuationSeparator" w:id="0">
    <w:p w14:paraId="426E008C" w14:textId="77777777" w:rsidR="00301979" w:rsidRDefault="0030197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EDFA9" w14:textId="77777777" w:rsidR="00301979" w:rsidRDefault="00301979" w:rsidP="00795AAC">
      <w:r>
        <w:separator/>
      </w:r>
    </w:p>
  </w:footnote>
  <w:footnote w:type="continuationSeparator" w:id="0">
    <w:p w14:paraId="2411CD7F" w14:textId="77777777" w:rsidR="00301979" w:rsidRDefault="0030197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16C4"/>
    <w:rsid w:val="002F419F"/>
    <w:rsid w:val="002F5D0E"/>
    <w:rsid w:val="002F78C7"/>
    <w:rsid w:val="00301979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5033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351D2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6779A"/>
    <w:rsid w:val="00A71C90"/>
    <w:rsid w:val="00A75F18"/>
    <w:rsid w:val="00A77624"/>
    <w:rsid w:val="00A82F84"/>
    <w:rsid w:val="00A86343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674E9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5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5mRobbvUVnFYYtqgBjALP8LMn09nhLEmMiVvKaZ+dqo=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c7KKxD2Wftpe6OfUh2NYefocoWqg6ZEfxe41QLvq2H4=</DigestValue>
    </Reference>
  </SignedInfo>
  <SignatureValue>MBqgTbcG3+b89CYcrOLvvLq/zugeJxMuS8EwbRmCGGWpmsNdF1zGSudRBZMG4HsXLoA7/dA2nhjv
Q8pC87anjvrJzS18GGccMTpFkM16DWgmkycQhox7+x8vt+qsOKVQLaoHgLT5L7Za6M1VqKz+AJR/
PifzcqOoP+0LmrMsHlwlEXObxS8JMDdV07Np+CDnlga7StaELB88Tg0xI0VG+7iwoHsxshHwcqIT
s9arPtYSQQpHxz4c0R5jONVjULCD3rFVP7Sox3RGen3nRvbQGrsYCllirJyTNFKDo86ZRLQhvlFP
yrzWPEbDM5NYg1tTfTkbjjBpb5cYgZuzVJ50Sg==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94arM+/1SaiyVGm4RGCW1DLbEVez2M9o9e0pKe/xM8E=</DigestValue>
      </Reference>
      <Reference URI="/word/document.xml?ContentType=application/vnd.openxmlformats-officedocument.wordprocessingml.document.main+xml">
        <DigestMethod Algorithm="http://www.w3.org/2001/04/xmlenc#sha256"/>
        <DigestValue>frHvlSELn5Iu1H7c9XujUdyiJG/bEtFX4QoKKjEgWcQ=</DigestValue>
      </Reference>
      <Reference URI="/word/endnotes.xml?ContentType=application/vnd.openxmlformats-officedocument.wordprocessingml.endnotes+xml">
        <DigestMethod Algorithm="http://www.w3.org/2001/04/xmlenc#sha256"/>
        <DigestValue>dhsH94t9m0n+4+YVjMPigSwHSm8gMehmg8ndvZ/oOsw=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uNfNUSEUras7bEKC0ges0rOygiqkVg51TMk5GWhyL+E=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tCkmxFpzJMIOa6Io4FFQF4OwqjoJxbtJO1de8vVDezA=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2024-03-04T08:13:40Z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2024-03-04T08:13:40Z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122</cp:revision>
  <cp:lastPrinted>2018-08-08T13:48:00Z</cp:lastPrinted>
  <dcterms:created xsi:type="dcterms:W3CDTF">2021-09-20T07:59:00Z</dcterms:created>
  <dcterms:modified xsi:type="dcterms:W3CDTF">2024-03-04T08:13:00Z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